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3ED3C" w14:textId="77777777" w:rsidR="0013599D" w:rsidRPr="008B27E9" w:rsidRDefault="001D3E28" w:rsidP="00911D6B">
      <w:pPr>
        <w:pStyle w:val="Tytu"/>
        <w:spacing w:line="360" w:lineRule="auto"/>
        <w:jc w:val="right"/>
        <w:rPr>
          <w:rFonts w:ascii="Arial" w:hAnsi="Arial" w:cs="Arial"/>
          <w:b w:val="0"/>
          <w:color w:val="FF0000"/>
          <w:sz w:val="22"/>
          <w:szCs w:val="22"/>
          <w:lang w:val="pl-PL"/>
        </w:rPr>
      </w:pPr>
      <w:r w:rsidRPr="00911D6B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1D6357">
        <w:rPr>
          <w:rFonts w:ascii="Arial" w:hAnsi="Arial" w:cs="Arial"/>
          <w:b w:val="0"/>
          <w:sz w:val="22"/>
          <w:szCs w:val="22"/>
          <w:lang w:val="pl-PL"/>
        </w:rPr>
        <w:t>2</w:t>
      </w:r>
      <w:r w:rsidR="00B8757C" w:rsidRPr="00911D6B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13599D" w:rsidRPr="00911D6B">
        <w:rPr>
          <w:rFonts w:ascii="Arial" w:hAnsi="Arial" w:cs="Arial"/>
          <w:b w:val="0"/>
          <w:bCs/>
          <w:sz w:val="22"/>
          <w:szCs w:val="22"/>
        </w:rPr>
        <w:t>do U</w:t>
      </w:r>
      <w:r w:rsidR="00B8757C" w:rsidRPr="00911D6B">
        <w:rPr>
          <w:rFonts w:ascii="Arial" w:hAnsi="Arial" w:cs="Arial"/>
          <w:b w:val="0"/>
          <w:bCs/>
          <w:sz w:val="22"/>
          <w:szCs w:val="22"/>
        </w:rPr>
        <w:t>mowy</w:t>
      </w:r>
      <w:r w:rsidR="0013599D" w:rsidRPr="00911D6B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C151AE" w:rsidRPr="00911D6B">
        <w:rPr>
          <w:rFonts w:ascii="Arial" w:hAnsi="Arial" w:cs="Arial"/>
          <w:b w:val="0"/>
          <w:bCs/>
          <w:sz w:val="22"/>
          <w:szCs w:val="22"/>
          <w:lang w:val="pl-PL"/>
        </w:rPr>
        <w:t>n</w:t>
      </w:r>
      <w:r w:rsidR="0013599D" w:rsidRPr="00911D6B">
        <w:rPr>
          <w:rFonts w:ascii="Arial" w:hAnsi="Arial" w:cs="Arial"/>
          <w:b w:val="0"/>
          <w:bCs/>
          <w:sz w:val="22"/>
          <w:szCs w:val="22"/>
        </w:rPr>
        <w:t xml:space="preserve">r </w:t>
      </w:r>
      <w:r w:rsidR="008B27E9">
        <w:rPr>
          <w:rFonts w:ascii="Arial" w:hAnsi="Arial" w:cs="Arial"/>
          <w:b w:val="0"/>
          <w:bCs/>
          <w:sz w:val="22"/>
          <w:szCs w:val="22"/>
          <w:lang w:val="pl-PL"/>
        </w:rPr>
        <w:t>…………………</w:t>
      </w:r>
    </w:p>
    <w:p w14:paraId="21A0FFD9" w14:textId="77777777" w:rsidR="00397E09" w:rsidRPr="00911D6B" w:rsidRDefault="0013599D" w:rsidP="00911D6B">
      <w:pPr>
        <w:pStyle w:val="Style7"/>
        <w:widowControl/>
        <w:spacing w:before="19" w:line="360" w:lineRule="auto"/>
        <w:ind w:right="1805"/>
        <w:jc w:val="center"/>
        <w:rPr>
          <w:rStyle w:val="FontStyle75"/>
          <w:rFonts w:ascii="Arial" w:hAnsi="Arial" w:cs="Arial"/>
          <w:sz w:val="24"/>
          <w:szCs w:val="24"/>
        </w:rPr>
      </w:pPr>
      <w:r w:rsidRPr="00911D6B">
        <w:rPr>
          <w:rFonts w:ascii="Arial" w:hAnsi="Arial" w:cs="Arial"/>
        </w:rPr>
        <w:br/>
      </w:r>
      <w:r w:rsidR="000C41D2" w:rsidRPr="00911D6B">
        <w:rPr>
          <w:rStyle w:val="FontStyle75"/>
          <w:rFonts w:ascii="Arial" w:hAnsi="Arial" w:cs="Arial"/>
          <w:sz w:val="24"/>
          <w:szCs w:val="24"/>
        </w:rPr>
        <w:t>PROTOKÓŁ ODBIORU</w:t>
      </w:r>
    </w:p>
    <w:p w14:paraId="3883F4A2" w14:textId="77777777" w:rsidR="00397E09" w:rsidRPr="00911D6B" w:rsidRDefault="00397E09" w:rsidP="00911D6B">
      <w:pPr>
        <w:pStyle w:val="Style14"/>
        <w:spacing w:line="360" w:lineRule="auto"/>
        <w:ind w:left="360" w:hanging="360"/>
        <w:rPr>
          <w:rStyle w:val="FontStyle81"/>
          <w:rFonts w:ascii="Arial" w:hAnsi="Arial" w:cs="Arial"/>
        </w:rPr>
      </w:pPr>
    </w:p>
    <w:p w14:paraId="394CCBA9" w14:textId="77777777" w:rsidR="00397E09" w:rsidRPr="00911D6B" w:rsidRDefault="00397E09" w:rsidP="00911D6B">
      <w:pPr>
        <w:pStyle w:val="Style14"/>
        <w:spacing w:line="360" w:lineRule="auto"/>
        <w:ind w:left="360" w:hanging="360"/>
        <w:rPr>
          <w:rStyle w:val="FontStyle81"/>
          <w:rFonts w:ascii="Arial" w:hAnsi="Arial" w:cs="Arial"/>
        </w:rPr>
      </w:pPr>
      <w:r w:rsidRPr="00911D6B">
        <w:rPr>
          <w:rStyle w:val="FontStyle81"/>
          <w:rFonts w:ascii="Arial" w:hAnsi="Arial" w:cs="Arial"/>
        </w:rPr>
        <w:t>Zamawiający: …………………………………………………………………………………………...</w:t>
      </w:r>
    </w:p>
    <w:p w14:paraId="522DDFF2" w14:textId="77777777" w:rsidR="00397E09" w:rsidRPr="00911D6B" w:rsidRDefault="00397E09" w:rsidP="00911D6B">
      <w:pPr>
        <w:pStyle w:val="Style14"/>
        <w:spacing w:line="360" w:lineRule="auto"/>
        <w:ind w:left="360" w:hanging="360"/>
        <w:rPr>
          <w:rStyle w:val="FontStyle81"/>
          <w:rFonts w:ascii="Arial" w:hAnsi="Arial" w:cs="Arial"/>
          <w:color w:val="FF0000"/>
        </w:rPr>
      </w:pPr>
      <w:r w:rsidRPr="00911D6B">
        <w:rPr>
          <w:rStyle w:val="FontStyle81"/>
          <w:rFonts w:ascii="Arial" w:hAnsi="Arial" w:cs="Arial"/>
        </w:rPr>
        <w:t>Wykonawca: …………………………………………………………………………………………….</w:t>
      </w:r>
    </w:p>
    <w:p w14:paraId="44F520AE" w14:textId="5EBFC4A7" w:rsidR="00397E09" w:rsidRPr="00911D6B" w:rsidRDefault="00397E09" w:rsidP="00911D6B">
      <w:pPr>
        <w:pStyle w:val="Style14"/>
        <w:spacing w:line="360" w:lineRule="auto"/>
        <w:rPr>
          <w:rStyle w:val="FontStyle81"/>
          <w:rFonts w:ascii="Arial" w:hAnsi="Arial" w:cs="Arial"/>
        </w:rPr>
      </w:pPr>
      <w:r w:rsidRPr="00911D6B">
        <w:rPr>
          <w:rStyle w:val="FontStyle81"/>
          <w:rFonts w:ascii="Arial" w:hAnsi="Arial" w:cs="Arial"/>
        </w:rPr>
        <w:t xml:space="preserve">Usługi realizowano na podstawie </w:t>
      </w:r>
      <w:r w:rsidR="00C151AE" w:rsidRPr="00911D6B">
        <w:rPr>
          <w:rStyle w:val="FontStyle81"/>
          <w:rFonts w:ascii="Arial" w:hAnsi="Arial" w:cs="Arial"/>
        </w:rPr>
        <w:t>U</w:t>
      </w:r>
      <w:r w:rsidRPr="00911D6B">
        <w:rPr>
          <w:rStyle w:val="FontStyle81"/>
          <w:rFonts w:ascii="Arial" w:hAnsi="Arial" w:cs="Arial"/>
        </w:rPr>
        <w:t xml:space="preserve">mowy nr </w:t>
      </w:r>
      <w:r w:rsidR="008B27E9">
        <w:rPr>
          <w:rFonts w:ascii="Arial" w:hAnsi="Arial" w:cs="Arial"/>
          <w:b/>
          <w:bCs/>
          <w:sz w:val="22"/>
          <w:szCs w:val="22"/>
        </w:rPr>
        <w:t>………………………………</w:t>
      </w:r>
      <w:r w:rsidRPr="00911D6B">
        <w:rPr>
          <w:rStyle w:val="FontStyle81"/>
          <w:rFonts w:ascii="Arial" w:hAnsi="Arial" w:cs="Arial"/>
        </w:rPr>
        <w:t xml:space="preserve"> z dnia</w:t>
      </w:r>
      <w:r w:rsidR="00E87A68" w:rsidRPr="00911D6B">
        <w:rPr>
          <w:rStyle w:val="FontStyle81"/>
          <w:rFonts w:ascii="Arial" w:hAnsi="Arial" w:cs="Arial"/>
        </w:rPr>
        <w:t xml:space="preserve"> </w:t>
      </w:r>
      <w:r w:rsidR="0094293B" w:rsidRPr="00911D6B">
        <w:rPr>
          <w:rStyle w:val="FontStyle81"/>
          <w:rFonts w:ascii="Arial" w:hAnsi="Arial" w:cs="Arial"/>
        </w:rPr>
        <w:t>……….</w:t>
      </w:r>
      <w:r w:rsidR="00EF4B6B" w:rsidRPr="00911D6B">
        <w:rPr>
          <w:rStyle w:val="FontStyle81"/>
          <w:rFonts w:ascii="Arial" w:hAnsi="Arial" w:cs="Arial"/>
        </w:rPr>
        <w:t>.20</w:t>
      </w:r>
      <w:r w:rsidR="004F3ECB" w:rsidRPr="00911D6B">
        <w:rPr>
          <w:rStyle w:val="FontStyle81"/>
          <w:rFonts w:ascii="Arial" w:hAnsi="Arial" w:cs="Arial"/>
        </w:rPr>
        <w:t>2</w:t>
      </w:r>
      <w:r w:rsidR="00D566B2">
        <w:rPr>
          <w:rStyle w:val="FontStyle81"/>
          <w:rFonts w:ascii="Arial" w:hAnsi="Arial" w:cs="Arial"/>
        </w:rPr>
        <w:t>6</w:t>
      </w:r>
      <w:r w:rsidR="00E87A68" w:rsidRPr="00911D6B">
        <w:rPr>
          <w:rStyle w:val="FontStyle81"/>
          <w:rFonts w:ascii="Arial" w:hAnsi="Arial" w:cs="Arial"/>
        </w:rPr>
        <w:t>r.</w:t>
      </w:r>
      <w:r w:rsidRPr="00911D6B">
        <w:rPr>
          <w:rStyle w:val="FontStyle81"/>
          <w:rFonts w:ascii="Arial" w:hAnsi="Arial" w:cs="Arial"/>
        </w:rPr>
        <w:t xml:space="preserve"> </w:t>
      </w:r>
    </w:p>
    <w:p w14:paraId="0AF37DEB" w14:textId="77777777" w:rsidR="0013599D" w:rsidRPr="00911D6B" w:rsidRDefault="0013599D" w:rsidP="00911D6B">
      <w:pPr>
        <w:pStyle w:val="Tytu"/>
        <w:spacing w:line="360" w:lineRule="auto"/>
        <w:rPr>
          <w:rFonts w:ascii="Arial" w:hAnsi="Arial" w:cs="Arial"/>
          <w:b w:val="0"/>
          <w:sz w:val="22"/>
          <w:szCs w:val="22"/>
        </w:rPr>
      </w:pPr>
    </w:p>
    <w:p w14:paraId="3A325785" w14:textId="77777777" w:rsidR="0013599D" w:rsidRPr="00911D6B" w:rsidRDefault="0013599D" w:rsidP="00911D6B">
      <w:pPr>
        <w:pStyle w:val="Tytu"/>
        <w:numPr>
          <w:ilvl w:val="0"/>
          <w:numId w:val="25"/>
        </w:numPr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 xml:space="preserve">Skład komisji odbioru </w:t>
      </w:r>
    </w:p>
    <w:p w14:paraId="3854572B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 xml:space="preserve">Przedstawiciele Zamawiającego: </w:t>
      </w:r>
    </w:p>
    <w:p w14:paraId="16A0DBE6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</w:t>
      </w:r>
      <w:r w:rsidR="00397E09" w:rsidRPr="00911D6B">
        <w:rPr>
          <w:rFonts w:ascii="Arial" w:hAnsi="Arial" w:cs="Arial"/>
          <w:b w:val="0"/>
          <w:sz w:val="22"/>
          <w:szCs w:val="22"/>
          <w:lang w:val="pl-PL"/>
        </w:rPr>
        <w:t>.</w:t>
      </w:r>
      <w:r w:rsidRPr="00911D6B">
        <w:rPr>
          <w:rFonts w:ascii="Arial" w:hAnsi="Arial" w:cs="Arial"/>
          <w:b w:val="0"/>
          <w:sz w:val="22"/>
          <w:szCs w:val="22"/>
        </w:rPr>
        <w:t>……………………</w:t>
      </w:r>
    </w:p>
    <w:p w14:paraId="3420C0C6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………………………………………….........................................................................</w:t>
      </w:r>
    </w:p>
    <w:p w14:paraId="67904AF0" w14:textId="77777777" w:rsidR="00397E09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  <w:lang w:val="pl-PL"/>
        </w:rPr>
      </w:pPr>
      <w:r w:rsidRPr="00911D6B">
        <w:rPr>
          <w:rFonts w:ascii="Arial" w:hAnsi="Arial" w:cs="Arial"/>
          <w:b w:val="0"/>
          <w:sz w:val="22"/>
          <w:szCs w:val="22"/>
        </w:rPr>
        <w:t>Przedstawiciele Wykonawcy</w:t>
      </w:r>
      <w:r w:rsidR="00397E09" w:rsidRPr="00911D6B">
        <w:rPr>
          <w:rFonts w:ascii="Arial" w:hAnsi="Arial" w:cs="Arial"/>
          <w:b w:val="0"/>
          <w:sz w:val="22"/>
          <w:szCs w:val="22"/>
          <w:lang w:val="pl-PL"/>
        </w:rPr>
        <w:t>:</w:t>
      </w:r>
    </w:p>
    <w:p w14:paraId="2597BF51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....................................................</w:t>
      </w:r>
      <w:r w:rsidR="00397E09" w:rsidRPr="00911D6B">
        <w:rPr>
          <w:rFonts w:ascii="Arial" w:hAnsi="Arial" w:cs="Arial"/>
          <w:b w:val="0"/>
          <w:sz w:val="22"/>
          <w:szCs w:val="22"/>
          <w:lang w:val="pl-PL"/>
        </w:rPr>
        <w:t>.............................................</w:t>
      </w:r>
      <w:r w:rsidRPr="00911D6B">
        <w:rPr>
          <w:rFonts w:ascii="Arial" w:hAnsi="Arial" w:cs="Arial"/>
          <w:b w:val="0"/>
          <w:sz w:val="22"/>
          <w:szCs w:val="22"/>
        </w:rPr>
        <w:t>.................................</w:t>
      </w:r>
      <w:r w:rsidRPr="00911D6B">
        <w:rPr>
          <w:rFonts w:ascii="Arial" w:hAnsi="Arial" w:cs="Arial"/>
          <w:b w:val="0"/>
          <w:sz w:val="22"/>
          <w:szCs w:val="22"/>
        </w:rPr>
        <w:br/>
        <w:t>..................................................................................................................................</w:t>
      </w:r>
    </w:p>
    <w:p w14:paraId="49935001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</w:p>
    <w:p w14:paraId="33711E71" w14:textId="77777777" w:rsidR="0013599D" w:rsidRPr="00911D6B" w:rsidRDefault="000C41D2" w:rsidP="00911D6B">
      <w:pPr>
        <w:pStyle w:val="Tytu"/>
        <w:numPr>
          <w:ilvl w:val="0"/>
          <w:numId w:val="25"/>
        </w:numPr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  <w:lang w:val="pl-PL"/>
        </w:rPr>
        <w:t>Opis</w:t>
      </w:r>
      <w:r w:rsidR="0013599D" w:rsidRPr="00911D6B">
        <w:rPr>
          <w:rFonts w:ascii="Arial" w:hAnsi="Arial" w:cs="Arial"/>
          <w:b w:val="0"/>
          <w:sz w:val="22"/>
          <w:szCs w:val="22"/>
        </w:rPr>
        <w:t xml:space="preserve"> odbieranej usługi:</w:t>
      </w:r>
    </w:p>
    <w:p w14:paraId="15A993FE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</w:t>
      </w:r>
      <w:r w:rsidRPr="00911D6B">
        <w:rPr>
          <w:rFonts w:ascii="Arial" w:hAnsi="Arial" w:cs="Arial"/>
          <w:b w:val="0"/>
          <w:sz w:val="22"/>
          <w:szCs w:val="22"/>
        </w:rPr>
        <w:br/>
        <w:t>………………………………………………………………………………………………………</w:t>
      </w:r>
    </w:p>
    <w:p w14:paraId="259F40EE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</w:p>
    <w:p w14:paraId="698AB324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 xml:space="preserve">3. Szczegółowa lokalizacja wykonanej usługi: </w:t>
      </w:r>
    </w:p>
    <w:p w14:paraId="09074D44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4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969"/>
        <w:gridCol w:w="2551"/>
        <w:gridCol w:w="1843"/>
      </w:tblGrid>
      <w:tr w:rsidR="00CC7794" w:rsidRPr="00911D6B" w14:paraId="47EE3635" w14:textId="77777777" w:rsidTr="000C41D2">
        <w:trPr>
          <w:cantSplit/>
        </w:trPr>
        <w:tc>
          <w:tcPr>
            <w:tcW w:w="496" w:type="dxa"/>
          </w:tcPr>
          <w:p w14:paraId="782BCD5E" w14:textId="77777777" w:rsidR="00CC7794" w:rsidRPr="00911D6B" w:rsidRDefault="00CC7794" w:rsidP="00911D6B">
            <w:pPr>
              <w:pStyle w:val="Tytu"/>
              <w:spacing w:line="360" w:lineRule="auto"/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</w:pPr>
          </w:p>
          <w:p w14:paraId="43727AAC" w14:textId="77777777" w:rsidR="00CC7794" w:rsidRPr="00911D6B" w:rsidRDefault="00CC7794" w:rsidP="00911D6B">
            <w:pPr>
              <w:pStyle w:val="Tytu"/>
              <w:spacing w:line="360" w:lineRule="auto"/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</w:pPr>
            <w:r w:rsidRPr="00911D6B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3969" w:type="dxa"/>
          </w:tcPr>
          <w:p w14:paraId="19D8E524" w14:textId="77777777" w:rsidR="000C41D2" w:rsidRPr="00911D6B" w:rsidRDefault="000C41D2" w:rsidP="00911D6B">
            <w:pPr>
              <w:pStyle w:val="Tytu"/>
              <w:spacing w:line="360" w:lineRule="auto"/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</w:pPr>
          </w:p>
          <w:p w14:paraId="30DB4296" w14:textId="77777777" w:rsidR="00CC7794" w:rsidRPr="00911D6B" w:rsidRDefault="00CC7794" w:rsidP="00911D6B">
            <w:pPr>
              <w:pStyle w:val="Tytu"/>
              <w:spacing w:line="360" w:lineRule="auto"/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</w:pPr>
            <w:r w:rsidRPr="00911D6B"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  <w:t>Lokalizacja</w:t>
            </w:r>
          </w:p>
          <w:p w14:paraId="66964A48" w14:textId="77777777" w:rsidR="00CC7794" w:rsidRPr="00911D6B" w:rsidRDefault="00CC7794" w:rsidP="00911D6B">
            <w:pPr>
              <w:pStyle w:val="Tytu"/>
              <w:spacing w:line="360" w:lineRule="auto"/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</w:pPr>
          </w:p>
        </w:tc>
        <w:tc>
          <w:tcPr>
            <w:tcW w:w="2551" w:type="dxa"/>
          </w:tcPr>
          <w:p w14:paraId="2EACAB89" w14:textId="77777777" w:rsidR="00CC7794" w:rsidRPr="00911D6B" w:rsidRDefault="00CC7794" w:rsidP="00911D6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13D7884" w14:textId="77777777" w:rsidR="00CC7794" w:rsidRPr="00911D6B" w:rsidRDefault="000C41D2" w:rsidP="00911D6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11D6B">
              <w:rPr>
                <w:rFonts w:ascii="Arial" w:hAnsi="Arial" w:cs="Arial"/>
                <w:sz w:val="22"/>
                <w:szCs w:val="22"/>
              </w:rPr>
              <w:t>Data wykonania usługi</w:t>
            </w:r>
          </w:p>
          <w:p w14:paraId="1E454050" w14:textId="77777777" w:rsidR="00CC7794" w:rsidRPr="00911D6B" w:rsidRDefault="00CC7794" w:rsidP="00911D6B">
            <w:pPr>
              <w:pStyle w:val="Tytu"/>
              <w:spacing w:line="360" w:lineRule="auto"/>
              <w:rPr>
                <w:rFonts w:ascii="Arial" w:hAnsi="Arial" w:cs="Arial"/>
                <w:b w:val="0"/>
                <w:sz w:val="22"/>
                <w:szCs w:val="22"/>
                <w:lang w:val="pl-PL" w:eastAsia="pl-PL"/>
              </w:rPr>
            </w:pPr>
          </w:p>
        </w:tc>
        <w:tc>
          <w:tcPr>
            <w:tcW w:w="1843" w:type="dxa"/>
          </w:tcPr>
          <w:p w14:paraId="61C1072A" w14:textId="77777777" w:rsidR="00A26828" w:rsidRPr="00911D6B" w:rsidRDefault="00A26828" w:rsidP="00911D6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53CC8C0" w14:textId="77777777" w:rsidR="00CC7794" w:rsidRPr="00911D6B" w:rsidRDefault="001D3E28" w:rsidP="00911D6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1D6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</w:tr>
      <w:tr w:rsidR="00CC7794" w:rsidRPr="00911D6B" w14:paraId="46EA7207" w14:textId="77777777" w:rsidTr="000C41D2">
        <w:trPr>
          <w:cantSplit/>
        </w:trPr>
        <w:tc>
          <w:tcPr>
            <w:tcW w:w="496" w:type="dxa"/>
          </w:tcPr>
          <w:p w14:paraId="18A25B89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  <w:r w:rsidRPr="00911D6B">
              <w:rPr>
                <w:rFonts w:ascii="Arial" w:hAnsi="Arial" w:cs="Arial"/>
                <w:b w:val="0"/>
                <w:sz w:val="22"/>
                <w:lang w:val="pl-PL" w:eastAsia="pl-PL"/>
              </w:rPr>
              <w:t>1.</w:t>
            </w:r>
          </w:p>
          <w:p w14:paraId="279E46CD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</w:p>
        </w:tc>
        <w:tc>
          <w:tcPr>
            <w:tcW w:w="3969" w:type="dxa"/>
          </w:tcPr>
          <w:p w14:paraId="7E0EEA81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2551" w:type="dxa"/>
          </w:tcPr>
          <w:p w14:paraId="1D47545F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547C7D94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</w:tr>
      <w:tr w:rsidR="00CC7794" w:rsidRPr="00911D6B" w14:paraId="3B473A51" w14:textId="77777777" w:rsidTr="000C41D2">
        <w:trPr>
          <w:cantSplit/>
        </w:trPr>
        <w:tc>
          <w:tcPr>
            <w:tcW w:w="496" w:type="dxa"/>
          </w:tcPr>
          <w:p w14:paraId="2B255986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  <w:r w:rsidRPr="00911D6B">
              <w:rPr>
                <w:rFonts w:ascii="Arial" w:hAnsi="Arial" w:cs="Arial"/>
                <w:b w:val="0"/>
                <w:sz w:val="22"/>
                <w:lang w:val="pl-PL" w:eastAsia="pl-PL"/>
              </w:rPr>
              <w:t>2.</w:t>
            </w:r>
          </w:p>
          <w:p w14:paraId="52E8417F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</w:p>
        </w:tc>
        <w:tc>
          <w:tcPr>
            <w:tcW w:w="3969" w:type="dxa"/>
          </w:tcPr>
          <w:p w14:paraId="33257A7B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2551" w:type="dxa"/>
          </w:tcPr>
          <w:p w14:paraId="3FD89641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7308FFB8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</w:tr>
      <w:tr w:rsidR="00CC7794" w:rsidRPr="00911D6B" w14:paraId="5D8BD838" w14:textId="77777777" w:rsidTr="000C41D2">
        <w:trPr>
          <w:cantSplit/>
        </w:trPr>
        <w:tc>
          <w:tcPr>
            <w:tcW w:w="496" w:type="dxa"/>
          </w:tcPr>
          <w:p w14:paraId="369514A9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  <w:r w:rsidRPr="00911D6B">
              <w:rPr>
                <w:rFonts w:ascii="Arial" w:hAnsi="Arial" w:cs="Arial"/>
                <w:b w:val="0"/>
                <w:sz w:val="22"/>
                <w:lang w:val="pl-PL" w:eastAsia="pl-PL"/>
              </w:rPr>
              <w:t>3.</w:t>
            </w:r>
          </w:p>
          <w:p w14:paraId="10466C11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</w:p>
        </w:tc>
        <w:tc>
          <w:tcPr>
            <w:tcW w:w="3969" w:type="dxa"/>
          </w:tcPr>
          <w:p w14:paraId="78AC8564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2551" w:type="dxa"/>
          </w:tcPr>
          <w:p w14:paraId="0D863688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70E6B3C7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</w:tr>
      <w:tr w:rsidR="00CC7794" w:rsidRPr="00911D6B" w14:paraId="74DFA2B9" w14:textId="77777777" w:rsidTr="000C41D2">
        <w:trPr>
          <w:cantSplit/>
        </w:trPr>
        <w:tc>
          <w:tcPr>
            <w:tcW w:w="496" w:type="dxa"/>
          </w:tcPr>
          <w:p w14:paraId="58F2D128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  <w:r w:rsidRPr="00911D6B">
              <w:rPr>
                <w:rFonts w:ascii="Arial" w:hAnsi="Arial" w:cs="Arial"/>
                <w:b w:val="0"/>
                <w:sz w:val="22"/>
                <w:lang w:val="pl-PL" w:eastAsia="pl-PL"/>
              </w:rPr>
              <w:t>4.</w:t>
            </w:r>
          </w:p>
          <w:p w14:paraId="764ECC30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</w:p>
        </w:tc>
        <w:tc>
          <w:tcPr>
            <w:tcW w:w="3969" w:type="dxa"/>
          </w:tcPr>
          <w:p w14:paraId="47FC336A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2551" w:type="dxa"/>
          </w:tcPr>
          <w:p w14:paraId="314D4B97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7D59B0C6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</w:tr>
      <w:tr w:rsidR="00CC7794" w:rsidRPr="00911D6B" w14:paraId="18580F70" w14:textId="77777777" w:rsidTr="000C41D2">
        <w:trPr>
          <w:cantSplit/>
        </w:trPr>
        <w:tc>
          <w:tcPr>
            <w:tcW w:w="496" w:type="dxa"/>
          </w:tcPr>
          <w:p w14:paraId="42728AB8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  <w:r w:rsidRPr="00911D6B">
              <w:rPr>
                <w:rFonts w:ascii="Arial" w:hAnsi="Arial" w:cs="Arial"/>
                <w:b w:val="0"/>
                <w:sz w:val="22"/>
                <w:lang w:val="pl-PL" w:eastAsia="pl-PL"/>
              </w:rPr>
              <w:t>5.</w:t>
            </w:r>
          </w:p>
          <w:p w14:paraId="3F4083E5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2"/>
                <w:lang w:val="pl-PL" w:eastAsia="pl-PL"/>
              </w:rPr>
            </w:pPr>
          </w:p>
        </w:tc>
        <w:tc>
          <w:tcPr>
            <w:tcW w:w="3969" w:type="dxa"/>
          </w:tcPr>
          <w:p w14:paraId="2910B3DF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2551" w:type="dxa"/>
          </w:tcPr>
          <w:p w14:paraId="00D13706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75389FD1" w14:textId="77777777" w:rsidR="00CC7794" w:rsidRPr="00911D6B" w:rsidRDefault="00CC7794" w:rsidP="00911D6B">
            <w:pPr>
              <w:pStyle w:val="Tytu"/>
              <w:spacing w:line="360" w:lineRule="auto"/>
              <w:jc w:val="left"/>
              <w:rPr>
                <w:rFonts w:ascii="Arial" w:hAnsi="Arial" w:cs="Arial"/>
                <w:b w:val="0"/>
                <w:sz w:val="20"/>
                <w:lang w:val="pl-PL" w:eastAsia="pl-PL"/>
              </w:rPr>
            </w:pPr>
          </w:p>
        </w:tc>
      </w:tr>
    </w:tbl>
    <w:p w14:paraId="0554FA1B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0"/>
        </w:rPr>
      </w:pPr>
    </w:p>
    <w:p w14:paraId="280B9D0D" w14:textId="77777777" w:rsidR="0013599D" w:rsidRPr="00911D6B" w:rsidRDefault="0013599D" w:rsidP="00911D6B">
      <w:pPr>
        <w:pStyle w:val="Tytu"/>
        <w:numPr>
          <w:ilvl w:val="0"/>
          <w:numId w:val="28"/>
        </w:numPr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lastRenderedPageBreak/>
        <w:t>Na podstawie sprawdzenia w terenie  komisja stwierdza</w:t>
      </w:r>
      <w:r w:rsidR="000C41D2" w:rsidRPr="00911D6B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911D6B">
        <w:rPr>
          <w:rFonts w:ascii="Arial" w:hAnsi="Arial" w:cs="Arial"/>
          <w:b w:val="0"/>
          <w:sz w:val="22"/>
          <w:szCs w:val="22"/>
        </w:rPr>
        <w:t>zgodność / niezgodność*   wykonanej usługi warunkami Umowy nr jw. i   dokonuje odbioru usługi  (z uwagami / bez uwag )</w:t>
      </w:r>
    </w:p>
    <w:p w14:paraId="6094BAE3" w14:textId="77777777" w:rsidR="0013599D" w:rsidRPr="00911D6B" w:rsidRDefault="0013599D" w:rsidP="00911D6B">
      <w:pPr>
        <w:pStyle w:val="Tytu"/>
        <w:spacing w:line="360" w:lineRule="auto"/>
        <w:ind w:firstLine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..………………………………................................................................................</w:t>
      </w:r>
    </w:p>
    <w:p w14:paraId="44D27506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……………………………………………………………………………………………..</w:t>
      </w:r>
    </w:p>
    <w:p w14:paraId="58E049DC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……………………………………………………….....................</w:t>
      </w:r>
      <w:r w:rsidR="007D024E" w:rsidRPr="00911D6B">
        <w:rPr>
          <w:rFonts w:ascii="Arial" w:hAnsi="Arial" w:cs="Arial"/>
          <w:b w:val="0"/>
          <w:sz w:val="22"/>
          <w:szCs w:val="22"/>
        </w:rPr>
        <w:t>............................</w:t>
      </w:r>
      <w:r w:rsidR="00F34983" w:rsidRPr="00911D6B">
        <w:rPr>
          <w:rFonts w:ascii="Arial" w:hAnsi="Arial" w:cs="Arial"/>
          <w:b w:val="0"/>
          <w:sz w:val="22"/>
          <w:szCs w:val="22"/>
        </w:rPr>
        <w:t>...</w:t>
      </w:r>
    </w:p>
    <w:p w14:paraId="2F7E5F3B" w14:textId="77777777" w:rsidR="0013599D" w:rsidRPr="00911D6B" w:rsidRDefault="0013599D" w:rsidP="00911D6B">
      <w:pPr>
        <w:pStyle w:val="Tytu"/>
        <w:spacing w:line="360" w:lineRule="auto"/>
        <w:ind w:left="360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………</w:t>
      </w:r>
      <w:r w:rsidR="007D024E" w:rsidRPr="00911D6B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</w:t>
      </w:r>
      <w:r w:rsidR="00F34983" w:rsidRPr="00911D6B">
        <w:rPr>
          <w:rFonts w:ascii="Arial" w:hAnsi="Arial" w:cs="Arial"/>
          <w:b w:val="0"/>
          <w:sz w:val="22"/>
          <w:szCs w:val="22"/>
        </w:rPr>
        <w:t>……………..</w:t>
      </w:r>
    </w:p>
    <w:p w14:paraId="1E1819E6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Niniejszy protokół</w:t>
      </w:r>
      <w:r w:rsidR="00EF4B6B" w:rsidRPr="00911D6B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0C41D2" w:rsidRPr="00911D6B">
        <w:rPr>
          <w:rFonts w:ascii="Arial" w:hAnsi="Arial" w:cs="Arial"/>
          <w:b w:val="0"/>
          <w:sz w:val="22"/>
          <w:szCs w:val="22"/>
          <w:lang w:val="pl-PL"/>
        </w:rPr>
        <w:t>nie upoważnia/</w:t>
      </w:r>
      <w:r w:rsidRPr="00911D6B">
        <w:rPr>
          <w:rFonts w:ascii="Arial" w:hAnsi="Arial" w:cs="Arial"/>
          <w:b w:val="0"/>
          <w:sz w:val="22"/>
          <w:szCs w:val="22"/>
        </w:rPr>
        <w:t>upoważnia Wykonawcę do wystawienia faktury</w:t>
      </w:r>
      <w:r w:rsidR="00EF4B6B" w:rsidRPr="00911D6B">
        <w:rPr>
          <w:rFonts w:ascii="Arial" w:hAnsi="Arial" w:cs="Arial"/>
          <w:b w:val="0"/>
          <w:sz w:val="22"/>
          <w:szCs w:val="22"/>
          <w:lang w:val="pl-PL"/>
        </w:rPr>
        <w:t xml:space="preserve"> VAT</w:t>
      </w:r>
      <w:r w:rsidRPr="00911D6B">
        <w:rPr>
          <w:rFonts w:ascii="Arial" w:hAnsi="Arial" w:cs="Arial"/>
          <w:b w:val="0"/>
          <w:sz w:val="22"/>
          <w:szCs w:val="22"/>
        </w:rPr>
        <w:t>.</w:t>
      </w:r>
    </w:p>
    <w:p w14:paraId="1DA660A0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2D5AC53" w14:textId="77777777" w:rsidR="0013599D" w:rsidRPr="00911D6B" w:rsidRDefault="0013599D" w:rsidP="00911D6B">
      <w:pPr>
        <w:pStyle w:val="Tytu"/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Podpisy członków komisji:</w:t>
      </w:r>
    </w:p>
    <w:p w14:paraId="2A40A998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0DB703F7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911D6B">
        <w:rPr>
          <w:rFonts w:ascii="Arial" w:hAnsi="Arial" w:cs="Arial"/>
          <w:b w:val="0"/>
          <w:sz w:val="22"/>
          <w:szCs w:val="22"/>
        </w:rPr>
        <w:t>Przedstawiciele Zamawiającego:</w:t>
      </w:r>
      <w:r w:rsidR="000C41D2" w:rsidRPr="00911D6B">
        <w:rPr>
          <w:rFonts w:ascii="Arial" w:hAnsi="Arial" w:cs="Arial"/>
          <w:b w:val="0"/>
          <w:sz w:val="24"/>
        </w:rPr>
        <w:t xml:space="preserve"> </w:t>
      </w:r>
      <w:r w:rsidR="000C41D2" w:rsidRPr="00911D6B">
        <w:rPr>
          <w:rFonts w:ascii="Arial" w:hAnsi="Arial" w:cs="Arial"/>
          <w:b w:val="0"/>
          <w:sz w:val="24"/>
          <w:lang w:val="pl-PL"/>
        </w:rPr>
        <w:t xml:space="preserve">                                 </w:t>
      </w:r>
      <w:r w:rsidR="000C41D2" w:rsidRPr="00911D6B">
        <w:rPr>
          <w:rFonts w:ascii="Arial" w:hAnsi="Arial" w:cs="Arial"/>
          <w:b w:val="0"/>
          <w:sz w:val="24"/>
        </w:rPr>
        <w:t>Przedstawiciele Wykonawcy:</w:t>
      </w:r>
    </w:p>
    <w:p w14:paraId="411FC2BE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4"/>
        </w:rPr>
      </w:pPr>
    </w:p>
    <w:p w14:paraId="7A7ECCB6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4"/>
          <w:lang w:val="pl-PL"/>
        </w:rPr>
      </w:pPr>
      <w:r w:rsidRPr="00911D6B">
        <w:rPr>
          <w:rFonts w:ascii="Arial" w:hAnsi="Arial" w:cs="Arial"/>
          <w:b w:val="0"/>
          <w:sz w:val="24"/>
        </w:rPr>
        <w:t xml:space="preserve"> .................</w:t>
      </w:r>
      <w:r w:rsidR="000C41D2" w:rsidRPr="00911D6B">
        <w:rPr>
          <w:rFonts w:ascii="Arial" w:hAnsi="Arial" w:cs="Arial"/>
          <w:b w:val="0"/>
          <w:sz w:val="24"/>
        </w:rPr>
        <w:t>...............................</w:t>
      </w:r>
      <w:r w:rsidR="000C41D2" w:rsidRPr="00911D6B">
        <w:rPr>
          <w:rFonts w:ascii="Arial" w:hAnsi="Arial" w:cs="Arial"/>
          <w:b w:val="0"/>
          <w:sz w:val="24"/>
        </w:rPr>
        <w:tab/>
      </w:r>
      <w:r w:rsidR="000C41D2" w:rsidRPr="00911D6B">
        <w:rPr>
          <w:rFonts w:ascii="Arial" w:hAnsi="Arial" w:cs="Arial"/>
          <w:b w:val="0"/>
          <w:sz w:val="24"/>
        </w:rPr>
        <w:tab/>
      </w:r>
      <w:r w:rsidR="000C41D2" w:rsidRPr="00911D6B">
        <w:rPr>
          <w:rFonts w:ascii="Arial" w:hAnsi="Arial" w:cs="Arial"/>
          <w:b w:val="0"/>
          <w:sz w:val="24"/>
        </w:rPr>
        <w:tab/>
        <w:t>…</w:t>
      </w:r>
      <w:r w:rsidR="000C41D2" w:rsidRPr="00911D6B">
        <w:rPr>
          <w:rFonts w:ascii="Arial" w:hAnsi="Arial" w:cs="Arial"/>
          <w:b w:val="0"/>
          <w:sz w:val="24"/>
          <w:lang w:val="pl-PL"/>
        </w:rPr>
        <w:t>……………………………………</w:t>
      </w:r>
    </w:p>
    <w:p w14:paraId="6D804C37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b w:val="0"/>
          <w:sz w:val="24"/>
        </w:rPr>
      </w:pPr>
    </w:p>
    <w:p w14:paraId="6DF8BB9C" w14:textId="77777777" w:rsidR="0013599D" w:rsidRPr="00911D6B" w:rsidRDefault="0013599D" w:rsidP="00911D6B">
      <w:pPr>
        <w:pStyle w:val="Tytu"/>
        <w:spacing w:line="360" w:lineRule="auto"/>
        <w:jc w:val="left"/>
        <w:rPr>
          <w:rFonts w:ascii="Arial" w:hAnsi="Arial" w:cs="Arial"/>
          <w:sz w:val="22"/>
          <w:szCs w:val="24"/>
        </w:rPr>
      </w:pPr>
      <w:r w:rsidRPr="00911D6B">
        <w:rPr>
          <w:rFonts w:ascii="Arial" w:hAnsi="Arial" w:cs="Arial"/>
          <w:b w:val="0"/>
          <w:sz w:val="24"/>
        </w:rPr>
        <w:t>.......................</w:t>
      </w:r>
      <w:r w:rsidR="000C41D2" w:rsidRPr="00911D6B">
        <w:rPr>
          <w:rFonts w:ascii="Arial" w:hAnsi="Arial" w:cs="Arial"/>
          <w:b w:val="0"/>
          <w:sz w:val="24"/>
        </w:rPr>
        <w:t>.....………………</w:t>
      </w:r>
      <w:r w:rsidR="000C41D2" w:rsidRPr="00911D6B">
        <w:rPr>
          <w:rFonts w:ascii="Arial" w:hAnsi="Arial" w:cs="Arial"/>
          <w:b w:val="0"/>
          <w:sz w:val="24"/>
        </w:rPr>
        <w:tab/>
      </w:r>
      <w:r w:rsidR="000C41D2" w:rsidRPr="00911D6B">
        <w:rPr>
          <w:rFonts w:ascii="Arial" w:hAnsi="Arial" w:cs="Arial"/>
          <w:b w:val="0"/>
          <w:sz w:val="24"/>
        </w:rPr>
        <w:tab/>
      </w:r>
      <w:r w:rsidR="000C41D2" w:rsidRPr="00911D6B">
        <w:rPr>
          <w:rFonts w:ascii="Arial" w:hAnsi="Arial" w:cs="Arial"/>
          <w:b w:val="0"/>
          <w:sz w:val="24"/>
        </w:rPr>
        <w:tab/>
      </w:r>
      <w:r w:rsidR="000C41D2" w:rsidRPr="00911D6B">
        <w:rPr>
          <w:rFonts w:ascii="Arial" w:hAnsi="Arial" w:cs="Arial"/>
          <w:b w:val="0"/>
          <w:sz w:val="24"/>
          <w:lang w:val="pl-PL"/>
        </w:rPr>
        <w:t>………………………………………</w:t>
      </w:r>
    </w:p>
    <w:p w14:paraId="7A424395" w14:textId="77777777" w:rsidR="00675FCC" w:rsidRPr="00911D6B" w:rsidRDefault="00675FCC" w:rsidP="00911D6B">
      <w:pPr>
        <w:spacing w:line="360" w:lineRule="auto"/>
        <w:rPr>
          <w:rFonts w:ascii="Arial" w:hAnsi="Arial" w:cs="Arial"/>
        </w:rPr>
      </w:pPr>
    </w:p>
    <w:sectPr w:rsidR="00675FCC" w:rsidRPr="00911D6B" w:rsidSect="00F34983">
      <w:footerReference w:type="default" r:id="rId8"/>
      <w:pgSz w:w="11906" w:h="16838"/>
      <w:pgMar w:top="851" w:right="1418" w:bottom="73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88445" w14:textId="77777777" w:rsidR="00830EA8" w:rsidRDefault="00830EA8">
      <w:r>
        <w:separator/>
      </w:r>
    </w:p>
  </w:endnote>
  <w:endnote w:type="continuationSeparator" w:id="0">
    <w:p w14:paraId="6878666B" w14:textId="77777777" w:rsidR="00830EA8" w:rsidRDefault="0083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2EC1" w14:textId="77777777" w:rsidR="00EE0685" w:rsidRDefault="00EE0685">
    <w:pPr>
      <w:pStyle w:val="Stopka"/>
      <w:jc w:val="center"/>
    </w:pPr>
    <w:r>
      <w:t xml:space="preserve">Strona </w:t>
    </w:r>
    <w:r>
      <w:rPr>
        <w:b/>
        <w:szCs w:val="24"/>
      </w:rPr>
      <w:fldChar w:fldCharType="begin"/>
    </w:r>
    <w:r>
      <w:rPr>
        <w:b/>
      </w:rPr>
      <w:instrText>PAGE</w:instrText>
    </w:r>
    <w:r>
      <w:rPr>
        <w:b/>
        <w:szCs w:val="24"/>
      </w:rPr>
      <w:fldChar w:fldCharType="separate"/>
    </w:r>
    <w:r w:rsidR="001D6357">
      <w:rPr>
        <w:b/>
        <w:noProof/>
      </w:rPr>
      <w:t>1</w:t>
    </w:r>
    <w:r>
      <w:rPr>
        <w:b/>
        <w:szCs w:val="24"/>
      </w:rPr>
      <w:fldChar w:fldCharType="end"/>
    </w:r>
    <w:r>
      <w:t xml:space="preserve"> z </w:t>
    </w:r>
    <w:r>
      <w:rPr>
        <w:b/>
        <w:szCs w:val="24"/>
      </w:rPr>
      <w:fldChar w:fldCharType="begin"/>
    </w:r>
    <w:r>
      <w:rPr>
        <w:b/>
      </w:rPr>
      <w:instrText>NUMPAGES</w:instrText>
    </w:r>
    <w:r>
      <w:rPr>
        <w:b/>
        <w:szCs w:val="24"/>
      </w:rPr>
      <w:fldChar w:fldCharType="separate"/>
    </w:r>
    <w:r w:rsidR="001D6357">
      <w:rPr>
        <w:b/>
        <w:noProof/>
      </w:rPr>
      <w:t>2</w:t>
    </w:r>
    <w:r>
      <w:rPr>
        <w:b/>
        <w:szCs w:val="24"/>
      </w:rPr>
      <w:fldChar w:fldCharType="end"/>
    </w:r>
  </w:p>
  <w:p w14:paraId="0F76AC96" w14:textId="77777777" w:rsidR="00F34983" w:rsidRPr="00EE0685" w:rsidRDefault="00F34983" w:rsidP="00EE0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72207" w14:textId="77777777" w:rsidR="00830EA8" w:rsidRDefault="00830EA8">
      <w:r>
        <w:separator/>
      </w:r>
    </w:p>
  </w:footnote>
  <w:footnote w:type="continuationSeparator" w:id="0">
    <w:p w14:paraId="22BD9819" w14:textId="77777777" w:rsidR="00830EA8" w:rsidRDefault="0083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95820F7"/>
    <w:multiLevelType w:val="hybridMultilevel"/>
    <w:tmpl w:val="BF0CB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2756"/>
    <w:multiLevelType w:val="singleLevel"/>
    <w:tmpl w:val="6E229CF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5" w15:restartNumberingAfterBreak="0">
    <w:nsid w:val="0B0329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2876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9B2167"/>
    <w:multiLevelType w:val="singleLevel"/>
    <w:tmpl w:val="406013BC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133C0D78"/>
    <w:multiLevelType w:val="singleLevel"/>
    <w:tmpl w:val="183E8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AF7A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8E56FA"/>
    <w:multiLevelType w:val="hybridMultilevel"/>
    <w:tmpl w:val="E19EF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D15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35EB324E"/>
    <w:multiLevelType w:val="hybridMultilevel"/>
    <w:tmpl w:val="90989B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8248B2"/>
    <w:multiLevelType w:val="hybridMultilevel"/>
    <w:tmpl w:val="213A23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460E9F"/>
    <w:multiLevelType w:val="hybridMultilevel"/>
    <w:tmpl w:val="3EC68E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5948A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E292E4F"/>
    <w:multiLevelType w:val="singleLevel"/>
    <w:tmpl w:val="183E8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B54B22"/>
    <w:multiLevelType w:val="multilevel"/>
    <w:tmpl w:val="45B24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DE37B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1473931"/>
    <w:multiLevelType w:val="hybridMultilevel"/>
    <w:tmpl w:val="B0207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1CA5A89"/>
    <w:multiLevelType w:val="singleLevel"/>
    <w:tmpl w:val="47A019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B917281"/>
    <w:multiLevelType w:val="hybridMultilevel"/>
    <w:tmpl w:val="239219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6F3F0340"/>
    <w:multiLevelType w:val="singleLevel"/>
    <w:tmpl w:val="B1A6AB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72BF6864"/>
    <w:multiLevelType w:val="singleLevel"/>
    <w:tmpl w:val="A118A828"/>
    <w:lvl w:ilvl="0">
      <w:start w:val="1"/>
      <w:numFmt w:val="bullet"/>
      <w:pStyle w:val="Instytucj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D660A2"/>
    <w:multiLevelType w:val="hybridMultilevel"/>
    <w:tmpl w:val="F4481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BC96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994B76"/>
    <w:multiLevelType w:val="singleLevel"/>
    <w:tmpl w:val="47A019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D0206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64769361">
    <w:abstractNumId w:val="29"/>
  </w:num>
  <w:num w:numId="2" w16cid:durableId="582498369">
    <w:abstractNumId w:val="23"/>
  </w:num>
  <w:num w:numId="3" w16cid:durableId="1491871656">
    <w:abstractNumId w:val="26"/>
  </w:num>
  <w:num w:numId="4" w16cid:durableId="205023558">
    <w:abstractNumId w:val="12"/>
  </w:num>
  <w:num w:numId="5" w16cid:durableId="1728261673">
    <w:abstractNumId w:val="19"/>
  </w:num>
  <w:num w:numId="6" w16cid:durableId="257252956">
    <w:abstractNumId w:val="5"/>
  </w:num>
  <w:num w:numId="7" w16cid:durableId="1441073088">
    <w:abstractNumId w:val="6"/>
  </w:num>
  <w:num w:numId="8" w16cid:durableId="213853905">
    <w:abstractNumId w:val="8"/>
  </w:num>
  <w:num w:numId="9" w16cid:durableId="214388307">
    <w:abstractNumId w:val="30"/>
  </w:num>
  <w:num w:numId="10" w16cid:durableId="1433863866">
    <w:abstractNumId w:val="25"/>
  </w:num>
  <w:num w:numId="11" w16cid:durableId="727848412">
    <w:abstractNumId w:val="18"/>
  </w:num>
  <w:num w:numId="12" w16cid:durableId="2102681163">
    <w:abstractNumId w:val="10"/>
  </w:num>
  <w:num w:numId="13" w16cid:durableId="909314229">
    <w:abstractNumId w:val="20"/>
  </w:num>
  <w:num w:numId="14" w16cid:durableId="1111969691">
    <w:abstractNumId w:val="4"/>
  </w:num>
  <w:num w:numId="15" w16cid:durableId="1483037119">
    <w:abstractNumId w:val="7"/>
  </w:num>
  <w:num w:numId="16" w16cid:durableId="1144082317">
    <w:abstractNumId w:val="15"/>
  </w:num>
  <w:num w:numId="17" w16cid:durableId="1406608904">
    <w:abstractNumId w:val="26"/>
  </w:num>
  <w:num w:numId="18" w16cid:durableId="20361526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0724255">
    <w:abstractNumId w:val="16"/>
  </w:num>
  <w:num w:numId="20" w16cid:durableId="1277831823">
    <w:abstractNumId w:val="11"/>
  </w:num>
  <w:num w:numId="21" w16cid:durableId="1923947582">
    <w:abstractNumId w:val="24"/>
  </w:num>
  <w:num w:numId="22" w16cid:durableId="2017808447">
    <w:abstractNumId w:val="3"/>
  </w:num>
  <w:num w:numId="23" w16cid:durableId="1962035291">
    <w:abstractNumId w:val="21"/>
  </w:num>
  <w:num w:numId="24" w16cid:durableId="113840126">
    <w:abstractNumId w:val="17"/>
  </w:num>
  <w:num w:numId="25" w16cid:durableId="841704883">
    <w:abstractNumId w:val="9"/>
  </w:num>
  <w:num w:numId="26" w16cid:durableId="1695958091">
    <w:abstractNumId w:val="13"/>
  </w:num>
  <w:num w:numId="27" w16cid:durableId="1282303243">
    <w:abstractNumId w:val="27"/>
  </w:num>
  <w:num w:numId="28" w16cid:durableId="1552115598">
    <w:abstractNumId w:val="22"/>
  </w:num>
  <w:num w:numId="29" w16cid:durableId="1835192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48113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575005">
    <w:abstractNumId w:val="0"/>
  </w:num>
  <w:num w:numId="32" w16cid:durableId="2081520258">
    <w:abstractNumId w:val="1"/>
  </w:num>
  <w:num w:numId="33" w16cid:durableId="2044359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A4B"/>
    <w:rsid w:val="00030010"/>
    <w:rsid w:val="000363B0"/>
    <w:rsid w:val="00052001"/>
    <w:rsid w:val="00055094"/>
    <w:rsid w:val="00091FC7"/>
    <w:rsid w:val="00094265"/>
    <w:rsid w:val="000947EB"/>
    <w:rsid w:val="000C41D2"/>
    <w:rsid w:val="000D4FB1"/>
    <w:rsid w:val="000D4FCD"/>
    <w:rsid w:val="001035D8"/>
    <w:rsid w:val="00104F17"/>
    <w:rsid w:val="00113012"/>
    <w:rsid w:val="0011356C"/>
    <w:rsid w:val="00123752"/>
    <w:rsid w:val="0012484B"/>
    <w:rsid w:val="001248DB"/>
    <w:rsid w:val="00125F3F"/>
    <w:rsid w:val="0013599D"/>
    <w:rsid w:val="00156192"/>
    <w:rsid w:val="00162C6C"/>
    <w:rsid w:val="0017204E"/>
    <w:rsid w:val="001749E2"/>
    <w:rsid w:val="00176276"/>
    <w:rsid w:val="0018197A"/>
    <w:rsid w:val="00192617"/>
    <w:rsid w:val="001A418E"/>
    <w:rsid w:val="001A57F3"/>
    <w:rsid w:val="001B3D0C"/>
    <w:rsid w:val="001B52D9"/>
    <w:rsid w:val="001C02EF"/>
    <w:rsid w:val="001D3E28"/>
    <w:rsid w:val="001D6357"/>
    <w:rsid w:val="00200F9D"/>
    <w:rsid w:val="00205149"/>
    <w:rsid w:val="002079A8"/>
    <w:rsid w:val="00215FA0"/>
    <w:rsid w:val="00224D60"/>
    <w:rsid w:val="00245528"/>
    <w:rsid w:val="002817FF"/>
    <w:rsid w:val="002928F4"/>
    <w:rsid w:val="002C5AEB"/>
    <w:rsid w:val="002D5CCA"/>
    <w:rsid w:val="002E37CA"/>
    <w:rsid w:val="002E496F"/>
    <w:rsid w:val="003045B7"/>
    <w:rsid w:val="00355E1B"/>
    <w:rsid w:val="0036249D"/>
    <w:rsid w:val="00363129"/>
    <w:rsid w:val="00363758"/>
    <w:rsid w:val="00367EB8"/>
    <w:rsid w:val="003962C4"/>
    <w:rsid w:val="00397E09"/>
    <w:rsid w:val="003D32C4"/>
    <w:rsid w:val="004017C0"/>
    <w:rsid w:val="00402A4B"/>
    <w:rsid w:val="00406BFD"/>
    <w:rsid w:val="004107FE"/>
    <w:rsid w:val="0043062C"/>
    <w:rsid w:val="00431CBD"/>
    <w:rsid w:val="00432BD8"/>
    <w:rsid w:val="00446525"/>
    <w:rsid w:val="00463017"/>
    <w:rsid w:val="00474047"/>
    <w:rsid w:val="00474A57"/>
    <w:rsid w:val="0049582C"/>
    <w:rsid w:val="00495D98"/>
    <w:rsid w:val="004B5C4C"/>
    <w:rsid w:val="004B5DAD"/>
    <w:rsid w:val="004C3F44"/>
    <w:rsid w:val="004C67F9"/>
    <w:rsid w:val="004F004D"/>
    <w:rsid w:val="004F21D9"/>
    <w:rsid w:val="004F3ECB"/>
    <w:rsid w:val="00500ABB"/>
    <w:rsid w:val="00500F2B"/>
    <w:rsid w:val="00513974"/>
    <w:rsid w:val="0053694A"/>
    <w:rsid w:val="005A2788"/>
    <w:rsid w:val="005C33A0"/>
    <w:rsid w:val="005C6643"/>
    <w:rsid w:val="005D6E51"/>
    <w:rsid w:val="005E2F95"/>
    <w:rsid w:val="005E5A73"/>
    <w:rsid w:val="005E5CF8"/>
    <w:rsid w:val="00605020"/>
    <w:rsid w:val="00615FBF"/>
    <w:rsid w:val="00617FC1"/>
    <w:rsid w:val="006315FC"/>
    <w:rsid w:val="00632C1F"/>
    <w:rsid w:val="00647C8B"/>
    <w:rsid w:val="00662EB7"/>
    <w:rsid w:val="00675FCC"/>
    <w:rsid w:val="00680701"/>
    <w:rsid w:val="00685C0B"/>
    <w:rsid w:val="00687CC8"/>
    <w:rsid w:val="00696E3F"/>
    <w:rsid w:val="00697586"/>
    <w:rsid w:val="00697BD2"/>
    <w:rsid w:val="006A7F5D"/>
    <w:rsid w:val="006D4A32"/>
    <w:rsid w:val="006D7660"/>
    <w:rsid w:val="006E1250"/>
    <w:rsid w:val="00711A9B"/>
    <w:rsid w:val="0072290A"/>
    <w:rsid w:val="00740B00"/>
    <w:rsid w:val="00744544"/>
    <w:rsid w:val="0075762D"/>
    <w:rsid w:val="007740DC"/>
    <w:rsid w:val="007740E0"/>
    <w:rsid w:val="00774DFA"/>
    <w:rsid w:val="00781CD3"/>
    <w:rsid w:val="00790463"/>
    <w:rsid w:val="007A4B17"/>
    <w:rsid w:val="007B0F75"/>
    <w:rsid w:val="007D024E"/>
    <w:rsid w:val="007D26B8"/>
    <w:rsid w:val="007D3960"/>
    <w:rsid w:val="007D7B91"/>
    <w:rsid w:val="007F2610"/>
    <w:rsid w:val="008125FE"/>
    <w:rsid w:val="00815B6E"/>
    <w:rsid w:val="00830EA8"/>
    <w:rsid w:val="008347FB"/>
    <w:rsid w:val="00842307"/>
    <w:rsid w:val="0085481A"/>
    <w:rsid w:val="008673DA"/>
    <w:rsid w:val="00885852"/>
    <w:rsid w:val="00891345"/>
    <w:rsid w:val="008B27E9"/>
    <w:rsid w:val="008D493E"/>
    <w:rsid w:val="008D5FD5"/>
    <w:rsid w:val="008F3790"/>
    <w:rsid w:val="008F6219"/>
    <w:rsid w:val="009072EA"/>
    <w:rsid w:val="00911D6B"/>
    <w:rsid w:val="00915995"/>
    <w:rsid w:val="009256FE"/>
    <w:rsid w:val="00936097"/>
    <w:rsid w:val="0094293B"/>
    <w:rsid w:val="009749BF"/>
    <w:rsid w:val="00992263"/>
    <w:rsid w:val="009C1A8B"/>
    <w:rsid w:val="009C4E5A"/>
    <w:rsid w:val="009C7437"/>
    <w:rsid w:val="00A26828"/>
    <w:rsid w:val="00A62512"/>
    <w:rsid w:val="00A652BD"/>
    <w:rsid w:val="00A75977"/>
    <w:rsid w:val="00AA1E26"/>
    <w:rsid w:val="00AD5D51"/>
    <w:rsid w:val="00AF1705"/>
    <w:rsid w:val="00AF4EC0"/>
    <w:rsid w:val="00AF6A3C"/>
    <w:rsid w:val="00B125E9"/>
    <w:rsid w:val="00B15042"/>
    <w:rsid w:val="00B307E2"/>
    <w:rsid w:val="00B35DCC"/>
    <w:rsid w:val="00B42B64"/>
    <w:rsid w:val="00B577C4"/>
    <w:rsid w:val="00B61417"/>
    <w:rsid w:val="00B714CF"/>
    <w:rsid w:val="00B76E1F"/>
    <w:rsid w:val="00B801A0"/>
    <w:rsid w:val="00B8757C"/>
    <w:rsid w:val="00B94714"/>
    <w:rsid w:val="00BA47C1"/>
    <w:rsid w:val="00BA5C64"/>
    <w:rsid w:val="00BB3569"/>
    <w:rsid w:val="00BC38B3"/>
    <w:rsid w:val="00BD6F6C"/>
    <w:rsid w:val="00BF1A96"/>
    <w:rsid w:val="00C011FA"/>
    <w:rsid w:val="00C151AE"/>
    <w:rsid w:val="00C325A6"/>
    <w:rsid w:val="00C34AED"/>
    <w:rsid w:val="00C45A01"/>
    <w:rsid w:val="00C472D9"/>
    <w:rsid w:val="00C50D6A"/>
    <w:rsid w:val="00C52480"/>
    <w:rsid w:val="00CA6F5F"/>
    <w:rsid w:val="00CB013E"/>
    <w:rsid w:val="00CC2B69"/>
    <w:rsid w:val="00CC7794"/>
    <w:rsid w:val="00CF317D"/>
    <w:rsid w:val="00CF71CE"/>
    <w:rsid w:val="00D233A5"/>
    <w:rsid w:val="00D45A9E"/>
    <w:rsid w:val="00D566B2"/>
    <w:rsid w:val="00D57148"/>
    <w:rsid w:val="00D63188"/>
    <w:rsid w:val="00D65BCC"/>
    <w:rsid w:val="00D662D2"/>
    <w:rsid w:val="00D802BA"/>
    <w:rsid w:val="00D832FE"/>
    <w:rsid w:val="00DA76A5"/>
    <w:rsid w:val="00DD6C28"/>
    <w:rsid w:val="00DF1216"/>
    <w:rsid w:val="00DF1D36"/>
    <w:rsid w:val="00E4629A"/>
    <w:rsid w:val="00E47034"/>
    <w:rsid w:val="00E542D6"/>
    <w:rsid w:val="00E558BB"/>
    <w:rsid w:val="00E716A7"/>
    <w:rsid w:val="00E82541"/>
    <w:rsid w:val="00E87A68"/>
    <w:rsid w:val="00E95ACE"/>
    <w:rsid w:val="00EE0685"/>
    <w:rsid w:val="00EE0A44"/>
    <w:rsid w:val="00EF4B6B"/>
    <w:rsid w:val="00F00953"/>
    <w:rsid w:val="00F34983"/>
    <w:rsid w:val="00F41847"/>
    <w:rsid w:val="00F43449"/>
    <w:rsid w:val="00F66370"/>
    <w:rsid w:val="00F9279D"/>
    <w:rsid w:val="00F97744"/>
    <w:rsid w:val="00FA25CB"/>
    <w:rsid w:val="00FB3460"/>
    <w:rsid w:val="00FB5F1E"/>
    <w:rsid w:val="00FD72DD"/>
    <w:rsid w:val="00FE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0AB62"/>
  <w15:chartTrackingRefBased/>
  <w15:docId w15:val="{521E149A-0EAB-416A-81BD-1F99018F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A96"/>
  </w:style>
  <w:style w:type="paragraph" w:styleId="Nagwek1">
    <w:name w:val="heading 1"/>
    <w:basedOn w:val="Normalny"/>
    <w:next w:val="Normalny"/>
    <w:qFormat/>
    <w:rsid w:val="00BF1A96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F1A96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BF1A96"/>
    <w:pPr>
      <w:keepNext/>
      <w:jc w:val="both"/>
      <w:outlineLvl w:val="2"/>
    </w:pPr>
    <w:rPr>
      <w:b/>
      <w:bCs/>
      <w:sz w:val="24"/>
    </w:rPr>
  </w:style>
  <w:style w:type="paragraph" w:styleId="Nagwek8">
    <w:name w:val="heading 8"/>
    <w:basedOn w:val="Normalny"/>
    <w:next w:val="Normalny"/>
    <w:qFormat/>
    <w:rsid w:val="00BF1A96"/>
    <w:pPr>
      <w:keepNext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F1A96"/>
    <w:rPr>
      <w:sz w:val="24"/>
    </w:rPr>
  </w:style>
  <w:style w:type="paragraph" w:styleId="Tekstpodstawowy2">
    <w:name w:val="Body Text 2"/>
    <w:basedOn w:val="Normalny"/>
    <w:semiHidden/>
    <w:rsid w:val="00BF1A96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F1A96"/>
    <w:pPr>
      <w:ind w:left="360"/>
    </w:pPr>
    <w:rPr>
      <w:sz w:val="24"/>
    </w:rPr>
  </w:style>
  <w:style w:type="paragraph" w:customStyle="1" w:styleId="Instytucja">
    <w:name w:val="Instytucja"/>
    <w:basedOn w:val="Normalny"/>
    <w:rsid w:val="00BF1A96"/>
    <w:pPr>
      <w:numPr>
        <w:numId w:val="3"/>
      </w:numPr>
      <w:spacing w:line="360" w:lineRule="auto"/>
      <w:jc w:val="both"/>
    </w:pPr>
    <w:rPr>
      <w:sz w:val="24"/>
    </w:rPr>
  </w:style>
  <w:style w:type="paragraph" w:customStyle="1" w:styleId="Aktartykulbezustepow">
    <w:name w:val="Akt artykul bez ustepow"/>
    <w:basedOn w:val="Normalny"/>
    <w:rsid w:val="00BF1A96"/>
    <w:pPr>
      <w:autoSpaceDE w:val="0"/>
      <w:autoSpaceDN w:val="0"/>
      <w:spacing w:after="120" w:line="360" w:lineRule="auto"/>
      <w:jc w:val="both"/>
    </w:pPr>
    <w:rPr>
      <w:rFonts w:ascii="Courier New" w:hAnsi="Courier New"/>
      <w:sz w:val="24"/>
    </w:rPr>
  </w:style>
  <w:style w:type="paragraph" w:styleId="Tekstprzypisudolnego">
    <w:name w:val="footnote text"/>
    <w:basedOn w:val="Normalny"/>
    <w:semiHidden/>
    <w:rsid w:val="00BF1A96"/>
  </w:style>
  <w:style w:type="paragraph" w:styleId="Stopka">
    <w:name w:val="footer"/>
    <w:basedOn w:val="Normalny"/>
    <w:link w:val="StopkaZnak"/>
    <w:uiPriority w:val="99"/>
    <w:rsid w:val="00BF1A96"/>
    <w:pPr>
      <w:tabs>
        <w:tab w:val="center" w:pos="4536"/>
        <w:tab w:val="right" w:pos="9072"/>
      </w:tabs>
      <w:spacing w:before="120"/>
    </w:pPr>
    <w:rPr>
      <w:rFonts w:ascii="Arial" w:hAnsi="Arial"/>
      <w:sz w:val="24"/>
      <w:lang w:val="x-none" w:eastAsia="x-none"/>
    </w:rPr>
  </w:style>
  <w:style w:type="paragraph" w:styleId="Tekstpodstawowy3">
    <w:name w:val="Body Text 3"/>
    <w:basedOn w:val="Normalny"/>
    <w:semiHidden/>
    <w:unhideWhenUsed/>
    <w:rsid w:val="00BF1A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semiHidden/>
    <w:rsid w:val="00BF1A96"/>
    <w:rPr>
      <w:sz w:val="16"/>
      <w:szCs w:val="16"/>
    </w:rPr>
  </w:style>
  <w:style w:type="character" w:styleId="Numerstrony">
    <w:name w:val="page number"/>
    <w:basedOn w:val="Domylnaczcionkaakapitu"/>
    <w:unhideWhenUsed/>
    <w:rsid w:val="00BF1A96"/>
  </w:style>
  <w:style w:type="paragraph" w:styleId="Nagwek">
    <w:name w:val="header"/>
    <w:basedOn w:val="Normalny"/>
    <w:semiHidden/>
    <w:unhideWhenUsed/>
    <w:rsid w:val="00BF1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BF1A96"/>
  </w:style>
  <w:style w:type="table" w:styleId="Tabela-Siatka">
    <w:name w:val="Table Grid"/>
    <w:basedOn w:val="Standardowy"/>
    <w:rsid w:val="00474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696E3F"/>
    <w:rPr>
      <w:rFonts w:ascii="Arial" w:hAnsi="Arial"/>
      <w:sz w:val="24"/>
    </w:rPr>
  </w:style>
  <w:style w:type="paragraph" w:styleId="Tytu">
    <w:name w:val="Title"/>
    <w:aliases w:val=" Znak"/>
    <w:basedOn w:val="Normalny"/>
    <w:link w:val="TytuZnak"/>
    <w:qFormat/>
    <w:rsid w:val="0013599D"/>
    <w:pPr>
      <w:jc w:val="center"/>
    </w:pPr>
    <w:rPr>
      <w:b/>
      <w:sz w:val="28"/>
      <w:lang w:val="x-none" w:eastAsia="x-none"/>
    </w:rPr>
  </w:style>
  <w:style w:type="character" w:customStyle="1" w:styleId="TytuZnak">
    <w:name w:val="Tytuł Znak"/>
    <w:aliases w:val=" Znak Znak"/>
    <w:link w:val="Tytu"/>
    <w:rsid w:val="0013599D"/>
    <w:rPr>
      <w:b/>
      <w:sz w:val="28"/>
    </w:rPr>
  </w:style>
  <w:style w:type="character" w:customStyle="1" w:styleId="Znak">
    <w:name w:val="Znak"/>
    <w:rsid w:val="00FB5F1E"/>
    <w:rPr>
      <w:b/>
      <w:sz w:val="28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9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34983"/>
    <w:rPr>
      <w:rFonts w:ascii="Tahoma" w:hAnsi="Tahoma" w:cs="Tahoma"/>
      <w:sz w:val="16"/>
      <w:szCs w:val="16"/>
    </w:rPr>
  </w:style>
  <w:style w:type="paragraph" w:customStyle="1" w:styleId="Style7">
    <w:name w:val="Style7"/>
    <w:basedOn w:val="Normalny"/>
    <w:rsid w:val="00397E0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397E09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397E0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397E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397E0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7C540-567D-4B87-A3DF-C0ECA8E9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>PKP Wydz Inwest i Rozw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Ryngwelska Anna</cp:lastModifiedBy>
  <cp:revision>2</cp:revision>
  <cp:lastPrinted>2021-05-07T12:33:00Z</cp:lastPrinted>
  <dcterms:created xsi:type="dcterms:W3CDTF">2026-01-22T09:53:00Z</dcterms:created>
  <dcterms:modified xsi:type="dcterms:W3CDTF">2026-01-22T09:53:00Z</dcterms:modified>
</cp:coreProperties>
</file>